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84D" w:rsidRDefault="00BC7FAA">
      <w:pPr>
        <w:spacing w:after="0" w:line="480" w:lineRule="auto"/>
        <w:jc w:val="center"/>
      </w:pPr>
      <w:r>
        <w:rPr>
          <w:rFonts w:ascii="Times New Roman" w:hAnsi="Times New Roman" w:cs="Times New Roman"/>
          <w:color w:val="000000"/>
          <w:sz w:val="24"/>
          <w:szCs w:val="24"/>
        </w:rPr>
        <w:t>References</w:t>
      </w:r>
    </w:p>
    <w:p w:rsidR="00A2684D" w:rsidRDefault="00BC7FAA">
      <w:pPr>
        <w:spacing w:after="0" w:line="480" w:lineRule="auto"/>
        <w:ind w:left="720" w:hanging="720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Ascher-Svanum, Faries, Zhu, Ernest, Swartz, &amp; Swanson. (n.d.). Medication adherence and long-term functional outcomes in the treatment of schizophrenia in usual care.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Euprope PubMed Central</w:t>
      </w:r>
      <w:r>
        <w:rPr>
          <w:rFonts w:ascii="Times New Roman" w:hAnsi="Times New Roman" w:cs="Times New Roman"/>
          <w:color w:val="000000"/>
          <w:sz w:val="24"/>
          <w:szCs w:val="24"/>
        </w:rPr>
        <w:t>. Retrieved from http://europepmc.org/abstract/MED/16649833/reload=0;jsessionid=TCCZs3yjU7GQt4WQMjPo.0</w:t>
      </w:r>
    </w:p>
    <w:p w:rsidR="00A2684D" w:rsidRDefault="00BC7FAA">
      <w:pPr>
        <w:spacing w:after="0" w:line="480" w:lineRule="auto"/>
        <w:ind w:left="720" w:hanging="720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Duckworth, K. (2011).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Schizophrenia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[Pamphlet]. Retrieved from http://www.nami.org/Template.cfm?Section=Schizophrenia9&amp;Template=/ContentManagement/Conten</w:t>
      </w:r>
      <w:r>
        <w:rPr>
          <w:rFonts w:ascii="Times New Roman" w:hAnsi="Times New Roman" w:cs="Times New Roman"/>
          <w:color w:val="000000"/>
          <w:sz w:val="24"/>
          <w:szCs w:val="24"/>
        </w:rPr>
        <w:t>tDisplay.cfm&amp;ContentID=118290</w:t>
      </w:r>
    </w:p>
    <w:p w:rsidR="00A2684D" w:rsidRDefault="00BC7FAA">
      <w:pPr>
        <w:spacing w:after="0" w:line="480" w:lineRule="auto"/>
        <w:ind w:left="720" w:hanging="720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Fazel, S., Gulati, G., Linsell, L., Geedes, J. R., &amp; Grann, M. (n.d.). Schizophrenia and violence: Systematic review and meta-analysis.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PLOS Medicine</w:t>
      </w:r>
      <w:r>
        <w:rPr>
          <w:rFonts w:ascii="Times New Roman" w:hAnsi="Times New Roman" w:cs="Times New Roman"/>
          <w:color w:val="000000"/>
          <w:sz w:val="24"/>
          <w:szCs w:val="24"/>
        </w:rPr>
        <w:t>. Retrieved from http://www.plosmedicine.org/article/info:doi/10.1371/journal</w:t>
      </w:r>
      <w:r>
        <w:rPr>
          <w:rFonts w:ascii="Times New Roman" w:hAnsi="Times New Roman" w:cs="Times New Roman"/>
          <w:color w:val="000000"/>
          <w:sz w:val="24"/>
          <w:szCs w:val="24"/>
        </w:rPr>
        <w:t>.pmed.1000120</w:t>
      </w:r>
    </w:p>
    <w:p w:rsidR="00A2684D" w:rsidRDefault="00BC7FAA">
      <w:pPr>
        <w:spacing w:after="0" w:line="480" w:lineRule="auto"/>
        <w:ind w:left="720" w:hanging="720"/>
      </w:pPr>
      <w:r>
        <w:rPr>
          <w:rFonts w:ascii="Times New Roman" w:hAnsi="Times New Roman" w:cs="Times New Roman"/>
          <w:color w:val="000000"/>
          <w:sz w:val="24"/>
          <w:szCs w:val="24"/>
        </w:rPr>
        <w:t>Grohol, J. M. (2011, September 1). Schizophrenia treatment. Retrieved April 28, 2013, from http://psychcentral.com/disorders/sx31t.htm</w:t>
      </w:r>
    </w:p>
    <w:p w:rsidR="00A2684D" w:rsidRDefault="00BC7FAA">
      <w:pPr>
        <w:spacing w:after="0" w:line="480" w:lineRule="auto"/>
        <w:ind w:left="720" w:hanging="720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Kane, J. M. (2013). Treatment of schizophrenia.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Schizophrenia Bulletin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13</w:t>
      </w:r>
      <w:r>
        <w:rPr>
          <w:rFonts w:ascii="Times New Roman" w:hAnsi="Times New Roman" w:cs="Times New Roman"/>
          <w:color w:val="000000"/>
          <w:sz w:val="24"/>
          <w:szCs w:val="24"/>
        </w:rPr>
        <w:t>(39), 133-156. Retrieved from htt</w:t>
      </w:r>
      <w:r>
        <w:rPr>
          <w:rFonts w:ascii="Times New Roman" w:hAnsi="Times New Roman" w:cs="Times New Roman"/>
          <w:color w:val="000000"/>
          <w:sz w:val="24"/>
          <w:szCs w:val="24"/>
        </w:rPr>
        <w:t>p://schizophreniabulletin.oxfordjournals.org/content/13/1/133.full.pdf+html</w:t>
      </w:r>
    </w:p>
    <w:p w:rsidR="00A2684D" w:rsidRDefault="00BC7FAA">
      <w:pPr>
        <w:spacing w:after="0" w:line="480" w:lineRule="auto"/>
        <w:ind w:left="720" w:hanging="720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P, J. (2007, June 13).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Simulated schizophrenia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[Video file]. Retrieved from http://onemansblog.com/2007/06/13/what-its-really-like-to-be-schizophrenic/</w:t>
      </w:r>
    </w:p>
    <w:p w:rsidR="00A2684D" w:rsidRDefault="00BC7FAA">
      <w:pPr>
        <w:spacing w:after="0" w:line="480" w:lineRule="auto"/>
        <w:ind w:left="720" w:hanging="720"/>
      </w:pPr>
      <w:r>
        <w:rPr>
          <w:rFonts w:ascii="Times New Roman" w:hAnsi="Times New Roman" w:cs="Times New Roman"/>
          <w:color w:val="000000"/>
          <w:sz w:val="24"/>
          <w:szCs w:val="24"/>
        </w:rPr>
        <w:t>Ramachandran, P., &amp; Rangaswa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my, T. (n.d.). Surreptitious practices in the management of persons with serious mental illnesses – Perspectives from the schizophrenia research foundation.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Indian Journal of Psychology</w:t>
      </w:r>
      <w:r>
        <w:rPr>
          <w:rFonts w:ascii="Times New Roman" w:hAnsi="Times New Roman" w:cs="Times New Roman"/>
          <w:color w:val="000000"/>
          <w:sz w:val="24"/>
          <w:szCs w:val="24"/>
        </w:rPr>
        <w:t>, 273-275. Retrieved from http://www.ncbi.nlm.nih.gov/pmc/articles/PMC3</w:t>
      </w:r>
      <w:r>
        <w:rPr>
          <w:rFonts w:ascii="Times New Roman" w:hAnsi="Times New Roman" w:cs="Times New Roman"/>
          <w:color w:val="000000"/>
          <w:sz w:val="24"/>
          <w:szCs w:val="24"/>
        </w:rPr>
        <w:t>512368/</w:t>
      </w:r>
    </w:p>
    <w:p w:rsidR="00A2684D" w:rsidRDefault="00BC7FAA">
      <w:pPr>
        <w:spacing w:after="0" w:line="480" w:lineRule="auto"/>
        <w:ind w:left="720" w:hanging="720"/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Seifter, B. (2013, January). Schizophrenia diary. Retrieved April 28, 2013, from 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4"/>
          <w:szCs w:val="24"/>
        </w:rPr>
        <w:t>http://www.psychologytoday.com/blog/schizophrenia-diary</w:t>
      </w:r>
    </w:p>
    <w:p w:rsidR="00A2684D" w:rsidRDefault="00BC7FAA">
      <w:pPr>
        <w:spacing w:after="0" w:line="480" w:lineRule="auto"/>
        <w:ind w:left="720" w:hanging="720"/>
      </w:pPr>
      <w:r>
        <w:rPr>
          <w:rFonts w:ascii="Times New Roman" w:hAnsi="Times New Roman" w:cs="Times New Roman"/>
          <w:color w:val="000000"/>
          <w:sz w:val="24"/>
          <w:szCs w:val="24"/>
        </w:rPr>
        <w:t>Smith, M., &amp; Segal, J. (2012, November). Schizophrenia: Signs, types &amp; causes. Retrieved April 28, 2013, from h</w:t>
      </w:r>
      <w:r>
        <w:rPr>
          <w:rFonts w:ascii="Times New Roman" w:hAnsi="Times New Roman" w:cs="Times New Roman"/>
          <w:color w:val="000000"/>
          <w:sz w:val="24"/>
          <w:szCs w:val="24"/>
        </w:rPr>
        <w:t>ttp://www.helpguide.org/mental/schizophrenia_symptom.htm</w:t>
      </w:r>
    </w:p>
    <w:p w:rsidR="00A2684D" w:rsidRDefault="00BC7FAA">
      <w:pPr>
        <w:spacing w:after="0" w:line="480" w:lineRule="auto"/>
        <w:ind w:left="720" w:hanging="720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Steinberg, P. (2012, December 26). Our failed approach to schizophrenia.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New York Times</w:t>
      </w:r>
      <w:r>
        <w:rPr>
          <w:rFonts w:ascii="Times New Roman" w:hAnsi="Times New Roman" w:cs="Times New Roman"/>
          <w:color w:val="000000"/>
          <w:sz w:val="24"/>
          <w:szCs w:val="24"/>
        </w:rPr>
        <w:t>, p. A25. Retrieved from http://www.nytimes.com/2012/12/26/opinion/our-failed-approach-to-schizophrenia.html?_r=</w:t>
      </w:r>
      <w:r>
        <w:rPr>
          <w:rFonts w:ascii="Times New Roman" w:hAnsi="Times New Roman" w:cs="Times New Roman"/>
          <w:color w:val="000000"/>
          <w:sz w:val="24"/>
          <w:szCs w:val="24"/>
        </w:rPr>
        <w:t>0</w:t>
      </w:r>
    </w:p>
    <w:sectPr w:rsidR="00A2684D" w:rsidSect="000F6147">
      <w:pgSz w:w="12240" w:h="15840" w:code="9"/>
      <w:pgMar w:top="1444" w:right="1444" w:bottom="1444" w:left="144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0FDA" w:rsidRDefault="00BC7FA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BC7FA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0FDA" w:rsidRDefault="00BC7FA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BC7FA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64E"/>
    <w:rsid w:val="00065F9C"/>
    <w:rsid w:val="000F6147"/>
    <w:rsid w:val="00112029"/>
    <w:rsid w:val="00135412"/>
    <w:rsid w:val="00361FF4"/>
    <w:rsid w:val="003B5299"/>
    <w:rsid w:val="00493A0C"/>
    <w:rsid w:val="004D6B48"/>
    <w:rsid w:val="00531A4E"/>
    <w:rsid w:val="00535F5A"/>
    <w:rsid w:val="00555F58"/>
    <w:rsid w:val="006E6663"/>
    <w:rsid w:val="008B3AC2"/>
    <w:rsid w:val="008F680D"/>
    <w:rsid w:val="00971817"/>
    <w:rsid w:val="00A2684D"/>
    <w:rsid w:val="00AC197E"/>
    <w:rsid w:val="00B21D59"/>
    <w:rsid w:val="00BC7FAA"/>
    <w:rsid w:val="00BD419F"/>
    <w:rsid w:val="00D06110"/>
    <w:rsid w:val="00DF064E"/>
    <w:rsid w:val="00FB4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/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PHPDOCX">
    <w:name w:val="Heading 1 PHPDOCX"/>
    <w:basedOn w:val="Normal"/>
    <w:next w:val="Normal"/>
    <w:link w:val="Heading1CarPHPDOCX"/>
    <w:uiPriority w:val="9"/>
    <w:qFormat/>
    <w:rsid w:val="00DF06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PHPDOCX">
    <w:name w:val="Heading 2 PHPDOCX"/>
    <w:basedOn w:val="Normal"/>
    <w:next w:val="Normal"/>
    <w:link w:val="Heading2CarPHPDOCX"/>
    <w:uiPriority w:val="9"/>
    <w:unhideWhenUsed/>
    <w:qFormat/>
    <w:rsid w:val="00DF06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PHPDOCX">
    <w:name w:val="Heading 3 PHPDOCX"/>
    <w:basedOn w:val="Normal"/>
    <w:next w:val="Normal"/>
    <w:link w:val="Heading3CarPHPDOCX"/>
    <w:uiPriority w:val="9"/>
    <w:unhideWhenUsed/>
    <w:qFormat/>
    <w:rsid w:val="00DF06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PHPDOCX">
    <w:name w:val="Heading 4 PHPDOCX"/>
    <w:basedOn w:val="Normal"/>
    <w:next w:val="Normal"/>
    <w:link w:val="Heading4CarPHPDOCX"/>
    <w:uiPriority w:val="9"/>
    <w:unhideWhenUsed/>
    <w:qFormat/>
    <w:rsid w:val="00DF06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Heading5PHPDOCX">
    <w:name w:val="Heading 5 PHPDOCX"/>
    <w:basedOn w:val="Normal"/>
    <w:next w:val="Normal"/>
    <w:link w:val="Heading5CarPHPDOCX"/>
    <w:uiPriority w:val="9"/>
    <w:unhideWhenUsed/>
    <w:qFormat/>
    <w:rsid w:val="00DF06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Heading6PHPDOCX">
    <w:name w:val="Heading 6 PHPDOCX"/>
    <w:basedOn w:val="Normal"/>
    <w:next w:val="Normal"/>
    <w:link w:val="Heading6CarPHPDOCX"/>
    <w:uiPriority w:val="9"/>
    <w:unhideWhenUsed/>
    <w:qFormat/>
    <w:rsid w:val="00DF06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Heading7PHPDOCX">
    <w:name w:val="Heading 7 PHPDOCX"/>
    <w:basedOn w:val="Normal"/>
    <w:next w:val="Normal"/>
    <w:link w:val="Heading7CarPHPDOCX"/>
    <w:uiPriority w:val="9"/>
    <w:unhideWhenUsed/>
    <w:qFormat/>
    <w:rsid w:val="00DF064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Heading8PHPDOCX">
    <w:name w:val="Heading 8 PHPDOCX"/>
    <w:basedOn w:val="Normal"/>
    <w:next w:val="Normal"/>
    <w:link w:val="Heading8CarPHPDOCX"/>
    <w:uiPriority w:val="9"/>
    <w:semiHidden/>
    <w:unhideWhenUsed/>
    <w:qFormat/>
    <w:rsid w:val="00DF064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Heading9PHPDOCX">
    <w:name w:val="Heading 9 PHPDOCX"/>
    <w:basedOn w:val="Normal"/>
    <w:next w:val="Normal"/>
    <w:link w:val="Heading9CarPHPDOCX"/>
    <w:uiPriority w:val="9"/>
    <w:semiHidden/>
    <w:unhideWhenUsed/>
    <w:qFormat/>
    <w:rsid w:val="00DF064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character" w:customStyle="1" w:styleId="DefaultParagraphFontPHPDOCX">
    <w:name w:val="Default Paragraph Font PHPDOCX"/>
    <w:uiPriority w:val="1"/>
    <w:semiHidden/>
    <w:unhideWhenUsed/>
  </w:style>
  <w:style w:type="numbering" w:customStyle="1" w:styleId="NoListPHPDOCX">
    <w:name w:val="No List PHPDOCX"/>
    <w:uiPriority w:val="99"/>
    <w:semiHidden/>
    <w:unhideWhenUsed/>
  </w:style>
  <w:style w:type="character" w:customStyle="1" w:styleId="Heading1CarPHPDOCX">
    <w:name w:val="Heading 1 Car PHPDOCX"/>
    <w:basedOn w:val="DefaultParagraphFontPHPDOCX"/>
    <w:link w:val="Heading1PHPDOCX"/>
    <w:uiPriority w:val="9"/>
    <w:rsid w:val="00DF06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arPHPDOCX">
    <w:name w:val="Heading 2 Car PHPDOCX"/>
    <w:basedOn w:val="DefaultParagraphFontPHPDOCX"/>
    <w:link w:val="Heading2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arPHPDOCX">
    <w:name w:val="Heading 3 Car PHPDOCX"/>
    <w:basedOn w:val="DefaultParagraphFontPHPDOCX"/>
    <w:link w:val="Heading3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arPHPDOCX">
    <w:name w:val="Heading 4 Car PHPDOCX"/>
    <w:basedOn w:val="DefaultParagraphFontPHPDOCX"/>
    <w:link w:val="Heading4PHPDOCX"/>
    <w:uiPriority w:val="9"/>
    <w:rsid w:val="00DF06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arPHPDOCX">
    <w:name w:val="Heading 5 Car PHPDOCX"/>
    <w:basedOn w:val="DefaultParagraphFontPHPDOCX"/>
    <w:link w:val="Heading5PHPDOCX"/>
    <w:uiPriority w:val="9"/>
    <w:rsid w:val="00DF06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arPHPDOCX">
    <w:name w:val="Heading 6 Car PHPDOCX"/>
    <w:basedOn w:val="DefaultParagraphFontPHPDOCX"/>
    <w:link w:val="Heading6PHPDOCX"/>
    <w:uiPriority w:val="9"/>
    <w:rsid w:val="00DF06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arPHPDOCX">
    <w:name w:val="Heading 7 Car PHPDOCX"/>
    <w:basedOn w:val="DefaultParagraphFontPHPDOCX"/>
    <w:link w:val="Heading7PHPDOCX"/>
    <w:uiPriority w:val="9"/>
    <w:rsid w:val="00DF06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leEmphasisPHPDOCX">
    <w:name w:val="Subtle Emphasis PHPDOCX"/>
    <w:basedOn w:val="DefaultParagraphFontPHPDOCX"/>
    <w:uiPriority w:val="19"/>
    <w:qFormat/>
    <w:rsid w:val="00DF064E"/>
    <w:rPr>
      <w:i/>
      <w:iCs/>
      <w:color w:val="808080" w:themeColor="text1" w:themeTint="7F"/>
    </w:rPr>
  </w:style>
  <w:style w:type="character" w:customStyle="1" w:styleId="EmphasisPHPDOCX">
    <w:name w:val="Emphasis PHPDOCX"/>
    <w:basedOn w:val="DefaultParagraphFontPHPDOCX"/>
    <w:uiPriority w:val="20"/>
    <w:qFormat/>
    <w:rsid w:val="00DF064E"/>
    <w:rPr>
      <w:i/>
      <w:iCs/>
    </w:rPr>
  </w:style>
  <w:style w:type="character" w:customStyle="1" w:styleId="IntenseEmphasisPHPDOCX">
    <w:name w:val="Intense Emphasis PHPDOCX"/>
    <w:basedOn w:val="DefaultParagraphFontPHPDOCX"/>
    <w:uiPriority w:val="21"/>
    <w:qFormat/>
    <w:rsid w:val="00DF064E"/>
    <w:rPr>
      <w:b/>
      <w:bCs/>
      <w:i/>
      <w:iCs/>
      <w:color w:val="4F81BD" w:themeColor="accent1"/>
    </w:rPr>
  </w:style>
  <w:style w:type="character" w:customStyle="1" w:styleId="StrongPHPDOCX">
    <w:name w:val="Strong PHPDOCX"/>
    <w:basedOn w:val="DefaultParagraphFontPHPDOCX"/>
    <w:uiPriority w:val="22"/>
    <w:qFormat/>
    <w:rsid w:val="00DF064E"/>
    <w:rPr>
      <w:b/>
      <w:bCs/>
    </w:rPr>
  </w:style>
  <w:style w:type="paragraph" w:customStyle="1" w:styleId="QuotePHPDOCX">
    <w:name w:val="Quote PHPDOCX"/>
    <w:basedOn w:val="Normal"/>
    <w:next w:val="Normal"/>
    <w:link w:val="QuoteCarPHPDOCX"/>
    <w:uiPriority w:val="29"/>
    <w:qFormat/>
    <w:rsid w:val="00DF064E"/>
    <w:rPr>
      <w:i/>
      <w:iCs/>
      <w:color w:val="000000" w:themeColor="text1"/>
    </w:rPr>
  </w:style>
  <w:style w:type="character" w:customStyle="1" w:styleId="QuoteCarPHPDOCX">
    <w:name w:val="Quote Car PHPDOCX"/>
    <w:basedOn w:val="DefaultParagraphFontPHPDOCX"/>
    <w:link w:val="QuotePHPDOCX"/>
    <w:uiPriority w:val="29"/>
    <w:rsid w:val="00DF064E"/>
    <w:rPr>
      <w:i/>
      <w:iCs/>
      <w:color w:val="000000" w:themeColor="text1"/>
    </w:rPr>
  </w:style>
  <w:style w:type="paragraph" w:customStyle="1" w:styleId="IntenseQuotePHPDOCX">
    <w:name w:val="Intense Quote PHPDOCX"/>
    <w:basedOn w:val="Normal"/>
    <w:next w:val="Normal"/>
    <w:link w:val="IntenseQuoteCarPHPDOCX"/>
    <w:uiPriority w:val="30"/>
    <w:qFormat/>
    <w:rsid w:val="00DF06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arPHPDOCX">
    <w:name w:val="Intense Quote Car PHPDOCX"/>
    <w:basedOn w:val="DefaultParagraphFontPHPDOCX"/>
    <w:link w:val="IntenseQuotePHPDOCX"/>
    <w:uiPriority w:val="30"/>
    <w:rsid w:val="00DF064E"/>
    <w:rPr>
      <w:b/>
      <w:bCs/>
      <w:i/>
      <w:iCs/>
      <w:color w:val="4F81BD" w:themeColor="accent1"/>
    </w:rPr>
  </w:style>
  <w:style w:type="character" w:customStyle="1" w:styleId="SubtleReferencePHPDOCX">
    <w:name w:val="Subtle Reference PHPDOCX"/>
    <w:basedOn w:val="DefaultParagraphFontPHPDOCX"/>
    <w:uiPriority w:val="31"/>
    <w:qFormat/>
    <w:rsid w:val="00DF064E"/>
    <w:rPr>
      <w:smallCaps/>
      <w:color w:val="C0504D" w:themeColor="accent2"/>
      <w:u w:val="single"/>
    </w:rPr>
  </w:style>
  <w:style w:type="character" w:customStyle="1" w:styleId="IntenseReferencePHPDOCX">
    <w:name w:val="Intense Reference PHPDOCX"/>
    <w:basedOn w:val="DefaultParagraphFontPHPDOCX"/>
    <w:uiPriority w:val="32"/>
    <w:qFormat/>
    <w:rsid w:val="00DF064E"/>
    <w:rPr>
      <w:b/>
      <w:bCs/>
      <w:smallCaps/>
      <w:color w:val="C0504D" w:themeColor="accent2"/>
      <w:spacing w:val="5"/>
      <w:u w:val="single"/>
    </w:rPr>
  </w:style>
  <w:style w:type="character" w:customStyle="1" w:styleId="BookTitlePHPDOCX">
    <w:name w:val="Book Title PHPDOCX"/>
    <w:basedOn w:val="DefaultParagraphFontPHPDOCX"/>
    <w:uiPriority w:val="33"/>
    <w:qFormat/>
    <w:rsid w:val="00DF064E"/>
    <w:rPr>
      <w:b/>
      <w:bCs/>
      <w:smallCaps/>
      <w:spacing w:val="5"/>
    </w:rPr>
  </w:style>
  <w:style w:type="paragraph" w:customStyle="1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customStyle="1" w:styleId="NoSpacingPHPDOCX">
    <w:name w:val="No Spacing PHPDOCX"/>
    <w:uiPriority w:val="1"/>
    <w:qFormat/>
    <w:rsid w:val="00DF064E"/>
    <w:pPr>
      <w:spacing w:after="0" w:line="240" w:lineRule="auto"/>
    </w:pPr>
  </w:style>
  <w:style w:type="character" w:customStyle="1" w:styleId="Heading8CarPHPDOCX">
    <w:name w:val="Heading 8 Car PHPDOCX"/>
    <w:basedOn w:val="DefaultParagraphFontPHPDOCX"/>
    <w:link w:val="Heading8PHPDOCX"/>
    <w:uiPriority w:val="9"/>
    <w:semiHidden/>
    <w:rsid w:val="00DF06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arPHPDOCX">
    <w:name w:val="Heading 9 Car PHPDOCX"/>
    <w:basedOn w:val="DefaultParagraphFontPHPDOCX"/>
    <w:link w:val="Heading9PHPDOCX"/>
    <w:uiPriority w:val="9"/>
    <w:semiHidden/>
    <w:rsid w:val="00DF06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customStyle="1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basedOn w:val="NormalTable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PHPDOCX">
    <w:name w:val="Light Shading PHPDOCX"/>
    <w:basedOn w:val="NormalTablePHPDOCX"/>
    <w:uiPriority w:val="60"/>
    <w:rsid w:val="00493A0C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Accent1PHPDOCX">
    <w:name w:val="Light Shading Accent 1 PHPDOCX"/>
    <w:basedOn w:val="NormalTablePHPDOCX"/>
    <w:uiPriority w:val="60"/>
    <w:rsid w:val="00493A0C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ShadingAccent2PHPDOCX">
    <w:name w:val="Light Shading Accent 2 PHPDOCX"/>
    <w:basedOn w:val="NormalTablePHPDOCX"/>
    <w:uiPriority w:val="60"/>
    <w:rsid w:val="00493A0C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LightShadingAccent3PHPDOCX">
    <w:name w:val="Light Shading Accent 3 PHPDOCX"/>
    <w:basedOn w:val="NormalTablePHPDOCX"/>
    <w:uiPriority w:val="60"/>
    <w:rsid w:val="00493A0C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LightShadingAccent4PHPDOCX">
    <w:name w:val="Light Shading Accent 4 PHPDOCX"/>
    <w:basedOn w:val="NormalTablePHPDOCX"/>
    <w:uiPriority w:val="60"/>
    <w:rsid w:val="00493A0C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LightShadingAccent5PHPDOCX">
    <w:name w:val="Light Shading Accent 5 PHPDOCX"/>
    <w:basedOn w:val="NormalTablePHPDOCX"/>
    <w:uiPriority w:val="60"/>
    <w:rsid w:val="00493A0C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ghtListPHPDOCX">
    <w:name w:val="Light List PHPDOCX"/>
    <w:basedOn w:val="NormalTablePHPDOCX"/>
    <w:uiPriority w:val="61"/>
    <w:rsid w:val="00493A0C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ListAccent1PHPDOCX">
    <w:name w:val="Light List Accent 1 PHPDOCX"/>
    <w:basedOn w:val="NormalTablePHPDOCX"/>
    <w:uiPriority w:val="61"/>
    <w:rsid w:val="00493A0C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LightListAccent2PHPDOCX">
    <w:name w:val="Light List Accent 2 PHPDOCX"/>
    <w:basedOn w:val="NormalTablePHPDOCX"/>
    <w:uiPriority w:val="61"/>
    <w:rsid w:val="00493A0C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LightListAccent3PHPDOCX">
    <w:name w:val="Light List Accent 3 PHPDOCX"/>
    <w:basedOn w:val="NormalTablePHPDOCX"/>
    <w:uiPriority w:val="61"/>
    <w:rsid w:val="00493A0C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LightListAccent4PHPDOCX">
    <w:name w:val="Light List Accent 4 PHPDOCX"/>
    <w:basedOn w:val="NormalTablePHPDOCX"/>
    <w:uiPriority w:val="61"/>
    <w:rsid w:val="00493A0C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LightListAccent5PHPDOCX">
    <w:name w:val="Light List Accent 5 PHPDOCX"/>
    <w:basedOn w:val="NormalTablePHPDOCX"/>
    <w:uiPriority w:val="61"/>
    <w:rsid w:val="00493A0C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customStyle="1" w:styleId="LightListAccent6PHPDOCX">
    <w:name w:val="Light List Accent 6 PHPDOCX"/>
    <w:basedOn w:val="NormalTablePHPDOCX"/>
    <w:uiPriority w:val="61"/>
    <w:rsid w:val="00493A0C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LightGridPHPDOCX">
    <w:name w:val="Light Grid PHPDOCX"/>
    <w:basedOn w:val="NormalTablePHPDOCX"/>
    <w:uiPriority w:val="62"/>
    <w:rsid w:val="00493A0C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LightGrid1PHPDOCX">
    <w:name w:val="Light Grid 1 PHPDOCX"/>
    <w:basedOn w:val="NormalTablePHPDOCX"/>
    <w:uiPriority w:val="62"/>
    <w:rsid w:val="00493A0C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LightGrid2PHPDOCX">
    <w:name w:val="Light Grid 2 PHPDOCX"/>
    <w:basedOn w:val="NormalTablePHPDOCX"/>
    <w:uiPriority w:val="62"/>
    <w:rsid w:val="00112029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customStyle="1" w:styleId="LightGrid3PHPDOCX">
    <w:name w:val="Light Grid 3 PHPDOCX"/>
    <w:basedOn w:val="NormalTablePHPDOCX"/>
    <w:uiPriority w:val="62"/>
    <w:rsid w:val="00112029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LightGrid4PHPDOCX">
    <w:name w:val="Light Grid 4 PHPDOCX"/>
    <w:basedOn w:val="NormalTablePHPDOCX"/>
    <w:uiPriority w:val="62"/>
    <w:rsid w:val="00112029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customStyle="1" w:styleId="LightGrid5PHPDOCX">
    <w:name w:val="Light Grid 5 PHPDOCX"/>
    <w:basedOn w:val="NormalTablePHPDOCX"/>
    <w:uiPriority w:val="62"/>
    <w:rsid w:val="00112029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customStyle="1" w:styleId="LightGrid6PHPDOCX">
    <w:name w:val="Light Grid 6 PHPDOCX"/>
    <w:basedOn w:val="NormalTablePHPDOCX"/>
    <w:uiPriority w:val="62"/>
    <w:rsid w:val="00112029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MediumShading1PHPDOCX">
    <w:name w:val="Medium Shading 1 PHPDOCX"/>
    <w:basedOn w:val="NormalTablePHPDOCX"/>
    <w:uiPriority w:val="63"/>
    <w:rsid w:val="00535F5A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1PHPDOCX">
    <w:name w:val="Medium Shading 1 Accent 1 PHPDOCX"/>
    <w:basedOn w:val="NormalTablePHPDOCX"/>
    <w:uiPriority w:val="63"/>
    <w:rsid w:val="00535F5A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2PHPDOCX">
    <w:name w:val="Medium Shading 1 Accent 2 PHPDOCX"/>
    <w:basedOn w:val="NormalTablePHPDOCX"/>
    <w:uiPriority w:val="63"/>
    <w:rsid w:val="00535F5A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3PHPDOCX">
    <w:name w:val="Medium Shading 1 Accent 3 PHPDOCX"/>
    <w:basedOn w:val="NormalTablePHPDOCX"/>
    <w:uiPriority w:val="63"/>
    <w:rsid w:val="00535F5A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4PHPDOCX">
    <w:name w:val="Medium Shading 1 Accent 4 PHPDOCX"/>
    <w:basedOn w:val="NormalTablePHPDOCX"/>
    <w:uiPriority w:val="63"/>
    <w:rsid w:val="00535F5A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5PHPDOCX">
    <w:name w:val="Medium Shading 1 Accent 5 PHPDOCX"/>
    <w:basedOn w:val="NormalTablePHPDOCX"/>
    <w:uiPriority w:val="63"/>
    <w:rsid w:val="00535F5A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6PHPDOCX">
    <w:name w:val="Medium Shading 1 Accent 6 PHPDOCX"/>
    <w:basedOn w:val="NormalTablePHPDOCX"/>
    <w:uiPriority w:val="63"/>
    <w:rsid w:val="00535F5A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PHPDOCX">
    <w:name w:val="Medium Shading 2 PHPDOCX"/>
    <w:basedOn w:val="NormalTablePHPDOCX"/>
    <w:uiPriority w:val="64"/>
    <w:rsid w:val="00535F5A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1PHPDOCX">
    <w:name w:val="Medium Shading 2 Accent 1 PHPDOCX"/>
    <w:basedOn w:val="NormalTablePHPDOCX"/>
    <w:uiPriority w:val="64"/>
    <w:rsid w:val="00535F5A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2PHPDOCX">
    <w:name w:val="Medium Shading 2 Accent 2 PHPDOCX"/>
    <w:basedOn w:val="NormalTablePHPDOCX"/>
    <w:uiPriority w:val="64"/>
    <w:rsid w:val="00535F5A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3PHPDOCX">
    <w:name w:val="Medium Shading 2 Accent 3 PHPDOCX"/>
    <w:basedOn w:val="NormalTablePHPDOCX"/>
    <w:uiPriority w:val="64"/>
    <w:rsid w:val="00535F5A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4PHPDOCX">
    <w:name w:val="Medium Shading 2 Accent 4 PHPDOCX"/>
    <w:basedOn w:val="NormalTablePHPDOCX"/>
    <w:uiPriority w:val="64"/>
    <w:rsid w:val="00535F5A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5PHPDOCX">
    <w:name w:val="Medium Shading 2 Accent 5 PHPDOCX"/>
    <w:basedOn w:val="NormalTablePHPDOCX"/>
    <w:uiPriority w:val="64"/>
    <w:rsid w:val="00361FF4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6PHPDOCX">
    <w:name w:val="Medium Shading 2 Accent 6 PHPDOCX"/>
    <w:basedOn w:val="NormalTablePHPDOCX"/>
    <w:uiPriority w:val="64"/>
    <w:rsid w:val="00361FF4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List1PHPDOCX">
    <w:name w:val="Medium List 1 PHPDOCX"/>
    <w:basedOn w:val="NormalTablePHPDOCX"/>
    <w:uiPriority w:val="65"/>
    <w:rsid w:val="00361FF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MediumList1Accent1PHPDOCX">
    <w:name w:val="Medium List 1 Accent 1 PHPDOCX"/>
    <w:basedOn w:val="NormalTablePHPDOCX"/>
    <w:uiPriority w:val="65"/>
    <w:rsid w:val="00361FF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customStyle="1" w:styleId="MediumList1Accent2PHPDOCX">
    <w:name w:val="Medium List 1 Accent 2 PHPDOCX"/>
    <w:basedOn w:val="NormalTablePHPDOCX"/>
    <w:uiPriority w:val="65"/>
    <w:rsid w:val="00361FF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customStyle="1" w:styleId="MediumList1Accent3PHPDOCX">
    <w:name w:val="Medium List 1 Accent 3 PHPDOCX"/>
    <w:basedOn w:val="NormalTablePHPDOCX"/>
    <w:uiPriority w:val="65"/>
    <w:rsid w:val="00361FF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customStyle="1" w:styleId="MediumList1Accent4PHPDOCX">
    <w:name w:val="Medium List 1 Accent 4 PHPDOCX"/>
    <w:basedOn w:val="NormalTablePHPDOCX"/>
    <w:uiPriority w:val="65"/>
    <w:rsid w:val="00361FF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customStyle="1" w:styleId="MediumList1Accent5PHPDOCX">
    <w:name w:val="Medium List 1 Accent 5 PHPDOCX"/>
    <w:basedOn w:val="NormalTablePHPDOCX"/>
    <w:uiPriority w:val="65"/>
    <w:rsid w:val="00361FF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customStyle="1" w:styleId="MediumList1Accent6PHPDOCX">
    <w:name w:val="Medium List 1 Accent 6 PHPDOCX"/>
    <w:basedOn w:val="NormalTablePHPDOCX"/>
    <w:uiPriority w:val="65"/>
    <w:rsid w:val="00361FF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MediumList2PHPDOCX">
    <w:name w:val="Medium List 2 PHPDOCX"/>
    <w:basedOn w:val="NormalTablePHPDOCX"/>
    <w:uiPriority w:val="66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1PHPDOCX">
    <w:name w:val="Medium List 2 Accent 1 PHPDOCX"/>
    <w:basedOn w:val="NormalTablePHPDOCX"/>
    <w:uiPriority w:val="66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2PHPDOCX">
    <w:name w:val="Medium List 2 Accent 2 PHPDOCX"/>
    <w:basedOn w:val="NormalTablePHPDOCX"/>
    <w:uiPriority w:val="66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3PHPDOCX">
    <w:name w:val="Medium List 2 Accent 3 PHPDOCX"/>
    <w:basedOn w:val="NormalTablePHPDOCX"/>
    <w:uiPriority w:val="66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4PHPDOCX">
    <w:name w:val="Medium List 2 Accent 4 PHPDOCX"/>
    <w:basedOn w:val="NormalTablePHPDOCX"/>
    <w:uiPriority w:val="66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5PHPDOCX">
    <w:name w:val="Medium List 2 Accent 5 PHPDOCX"/>
    <w:basedOn w:val="NormalTablePHPDOCX"/>
    <w:uiPriority w:val="66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6PHPDOCX">
    <w:name w:val="Medium List 2 Accent 6 PHPDOCX"/>
    <w:basedOn w:val="NormalTablePHPDOCX"/>
    <w:uiPriority w:val="66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Grid1PHPDOCX">
    <w:name w:val="Medium Grid 1 PHPDOCX"/>
    <w:basedOn w:val="NormalTablePHPDOCX"/>
    <w:uiPriority w:val="67"/>
    <w:rsid w:val="00361FF4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MediumGrid1Accent1PHPDOCX">
    <w:name w:val="Medium Grid 1 Accent 1 PHPDOCX"/>
    <w:basedOn w:val="NormalTablePHPDOCX"/>
    <w:uiPriority w:val="67"/>
    <w:rsid w:val="00361FF4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MediumGrid1Accent2PHPDOCX">
    <w:name w:val="Medium Grid 1 Accent 2 PHPDOCX"/>
    <w:basedOn w:val="NormalTablePHPDOCX"/>
    <w:uiPriority w:val="67"/>
    <w:rsid w:val="00361FF4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MediumGrid1Accent3PHPDOCX">
    <w:name w:val="Medium Grid 1 Accent 3 PHPDOCX"/>
    <w:basedOn w:val="NormalTablePHPDOCX"/>
    <w:uiPriority w:val="67"/>
    <w:rsid w:val="00361FF4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MediumGrid1Accent4PHPDOCX">
    <w:name w:val="Medium Grid 1 Accent 4 PHPDOCX"/>
    <w:basedOn w:val="NormalTablePHPDOCX"/>
    <w:uiPriority w:val="67"/>
    <w:rsid w:val="00361FF4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MediumGrid1Accent5PHPDOCX">
    <w:name w:val="Medium Grid 1 Accent 5 PHPDOCX"/>
    <w:basedOn w:val="NormalTablePHPDOCX"/>
    <w:uiPriority w:val="67"/>
    <w:rsid w:val="00361FF4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MediumGrid1Accent6PHPDOCX">
    <w:name w:val="Medium Grid 1 Accent 6 PHPDOCX"/>
    <w:basedOn w:val="NormalTablePHPDOCX"/>
    <w:uiPriority w:val="67"/>
    <w:rsid w:val="00361FF4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MediumGrid2PHPDOCX">
    <w:name w:val="Medium Grid 2 PHPDOCX"/>
    <w:basedOn w:val="NormalTablePHPDOCX"/>
    <w:uiPriority w:val="68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1PHPDOCX">
    <w:name w:val="Medium Grid 2 Accent 1 PHPDOCX"/>
    <w:basedOn w:val="NormalTablePHPDOCX"/>
    <w:uiPriority w:val="68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2PHPDOCX">
    <w:name w:val="Medium Grid 2 Accent 2 PHPDOCX"/>
    <w:basedOn w:val="NormalTablePHPDOCX"/>
    <w:uiPriority w:val="68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3PHPDOCX">
    <w:name w:val="Medium Grid 2 Accent 3 PHPDOCX"/>
    <w:basedOn w:val="NormalTablePHPDOCX"/>
    <w:uiPriority w:val="68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4PHPDOCX">
    <w:name w:val="Medium Grid 2 Accent 4 PHPDOCX"/>
    <w:basedOn w:val="NormalTablePHPDOCX"/>
    <w:uiPriority w:val="68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5PHPDOCX">
    <w:name w:val="Medium Grid 2 Accent 5 PHPDOCX"/>
    <w:basedOn w:val="NormalTablePHPDOCX"/>
    <w:uiPriority w:val="68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6PHPDOCX">
    <w:name w:val="Medium Grid 2 Accent 6 PHPDOCX"/>
    <w:basedOn w:val="NormalTablePHPDOCX"/>
    <w:uiPriority w:val="68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3PHPDOCX">
    <w:name w:val="Medium Grid 3 PHPDOCX"/>
    <w:basedOn w:val="NormalTablePHPDOCX"/>
    <w:uiPriority w:val="69"/>
    <w:rsid w:val="00361FF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customStyle="1" w:styleId="MediumGrid3Accent1PHPDOCX">
    <w:name w:val="Medium Grid 3 Accent 1 PHPDOCX"/>
    <w:basedOn w:val="NormalTablePHPDOCX"/>
    <w:uiPriority w:val="69"/>
    <w:rsid w:val="00361FF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customStyle="1" w:styleId="MediumGrid3Accent2PHPDOCX">
    <w:name w:val="Medium Grid 3 Accent 2 PHPDOCX"/>
    <w:basedOn w:val="NormalTablePHPDOCX"/>
    <w:uiPriority w:val="69"/>
    <w:rsid w:val="00361FF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customStyle="1" w:styleId="MediumGrid3Accent3PHPDOCX">
    <w:name w:val="Medium Grid 3 Accent 3 PHPDOCX"/>
    <w:basedOn w:val="NormalTablePHPDOCX"/>
    <w:uiPriority w:val="69"/>
    <w:rsid w:val="00361FF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MediumGrid3Accent5PHPDOCX">
    <w:name w:val="Medium Grid 3 Accent 5 PHPDOCX"/>
    <w:basedOn w:val="NormalTablePHPDOCX"/>
    <w:uiPriority w:val="69"/>
    <w:rsid w:val="00361FF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customStyle="1" w:styleId="MediumGrid3Accent4PHPDOCX">
    <w:name w:val="Medium Grid 3 Accent 4 PHPDOCX"/>
    <w:basedOn w:val="NormalTablePHPDOCX"/>
    <w:uiPriority w:val="69"/>
    <w:rsid w:val="00361FF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customStyle="1" w:styleId="MediumGrid3Accent6PHPDOCX">
    <w:name w:val="Medium Grid 3 Accent 6 PHPDOCX"/>
    <w:basedOn w:val="NormalTablePHPDOCX"/>
    <w:uiPriority w:val="69"/>
    <w:rsid w:val="00361FF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DarkListPHPDOCX">
    <w:name w:val="Dark List PHPDOCX"/>
    <w:basedOn w:val="NormalTablePHPDOCX"/>
    <w:uiPriority w:val="70"/>
    <w:rsid w:val="00361FF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customStyle="1" w:styleId="DarkListAccent1PHPDOCX">
    <w:name w:val="Dark List Accent 1 PHPDOCX"/>
    <w:basedOn w:val="NormalTablePHPDOCX"/>
    <w:uiPriority w:val="70"/>
    <w:rsid w:val="00361FF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DarkListAccent2PHPDOCX">
    <w:name w:val="Dark List Accent 2 PHPDOCX"/>
    <w:basedOn w:val="NormalTablePHPDOCX"/>
    <w:uiPriority w:val="70"/>
    <w:rsid w:val="00361FF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DarkListAccent3PHPDOCX">
    <w:name w:val="Dark List Accent 3 PHPDOCX"/>
    <w:basedOn w:val="NormalTablePHPDOCX"/>
    <w:uiPriority w:val="70"/>
    <w:rsid w:val="00361FF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DarkListAccent4PHPDOCX">
    <w:name w:val="Dark List Accent 4 PHPDOCX"/>
    <w:basedOn w:val="NormalTablePHPDOCX"/>
    <w:uiPriority w:val="70"/>
    <w:rsid w:val="00361FF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DarkListAccent5PHPDOCX">
    <w:name w:val="Dark List Accent 5 PHPDOCX"/>
    <w:basedOn w:val="NormalTablePHPDOCX"/>
    <w:uiPriority w:val="70"/>
    <w:rsid w:val="00361FF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DarkListAccent6PHPDOCX">
    <w:name w:val="Dark List Accent 6 PHPDOCX"/>
    <w:basedOn w:val="NormalTablePHPDOCX"/>
    <w:uiPriority w:val="70"/>
    <w:rsid w:val="00AC197E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ColorfulShadingPHPDOCX">
    <w:name w:val="Colorful Shading PHPDOCX"/>
    <w:basedOn w:val="NormalTablePHPDOCX"/>
    <w:uiPriority w:val="71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1PHPDOCX">
    <w:name w:val="Colorful Shading Accent 1 PHPDOCX"/>
    <w:basedOn w:val="NormalTablePHPDOCX"/>
    <w:uiPriority w:val="71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2PHPDOCX">
    <w:name w:val="Colorful Shading Accent 2 PHPDOCX"/>
    <w:basedOn w:val="NormalTablePHPDOCX"/>
    <w:uiPriority w:val="71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3PHPDOCX">
    <w:name w:val="Colorful Shading Accent 3 PHPDOCX"/>
    <w:basedOn w:val="NormalTablePHPDOCX"/>
    <w:uiPriority w:val="71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ColorfulShadingAccent4PHPDOCX">
    <w:name w:val="Colorful Shading Accent 4 PHPDOCX"/>
    <w:basedOn w:val="NormalTablePHPDOCX"/>
    <w:uiPriority w:val="71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5PHPDOCX">
    <w:name w:val="Colorful Shading Accent 5 PHPDOCX"/>
    <w:basedOn w:val="NormalTablePHPDOCX"/>
    <w:uiPriority w:val="71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6PHPDOCX">
    <w:name w:val="Colorful Shading Accent 6 PHPDOCX"/>
    <w:basedOn w:val="NormalTablePHPDOCX"/>
    <w:uiPriority w:val="71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ListPHPDOCX">
    <w:name w:val="Colorful List PHPDOCX"/>
    <w:basedOn w:val="NormalTablePHPDOCX"/>
    <w:uiPriority w:val="72"/>
    <w:rsid w:val="00AC197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ColorfulListAccent1PHPDOCX">
    <w:name w:val="Colorful List Accent 1 PHPDOCX"/>
    <w:basedOn w:val="NormalTablePHPDOCX"/>
    <w:uiPriority w:val="72"/>
    <w:rsid w:val="00AC197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ColorfulListAccent2PHPDOCX">
    <w:name w:val="Colorful List Accent 2 PHPDOCX"/>
    <w:basedOn w:val="NormalTablePHPDOCX"/>
    <w:uiPriority w:val="72"/>
    <w:rsid w:val="00AC197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ColorfulListAccent3PHPDOCX">
    <w:name w:val="Colorful List Accent 3 PHPDOCX"/>
    <w:basedOn w:val="NormalTablePHPDOCX"/>
    <w:uiPriority w:val="72"/>
    <w:rsid w:val="00AC197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ColorfulListAccent4PHPDOCX">
    <w:name w:val="Colorful List Accent 4 PHPDOCX"/>
    <w:basedOn w:val="NormalTablePHPDOCX"/>
    <w:uiPriority w:val="72"/>
    <w:rsid w:val="00AC197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ColorfulListAccent5PHPDOCX">
    <w:name w:val="Colorful List Accent 5 PHPDOCX"/>
    <w:basedOn w:val="NormalTablePHPDOCX"/>
    <w:uiPriority w:val="72"/>
    <w:rsid w:val="00AC197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ColorfulListAccent6PHPDOCX">
    <w:name w:val="Colorful List Accent 6 PHPDOCX"/>
    <w:basedOn w:val="NormalTablePHPDOCX"/>
    <w:uiPriority w:val="72"/>
    <w:rsid w:val="00AC197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ColorfulGridPHPDOCX">
    <w:name w:val="Colorful Grid PHPDOCX"/>
    <w:basedOn w:val="NormalTablePHPDOCX"/>
    <w:uiPriority w:val="73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ColorfulGridAccent1PHPDOCX">
    <w:name w:val="Colorful Grid Accent 1 PHPDOCX"/>
    <w:basedOn w:val="NormalTablePHPDOCX"/>
    <w:uiPriority w:val="73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ColorfulGridAccent2PHPDOCX">
    <w:name w:val="Colorful Grid Accent 2 PHPDOCX"/>
    <w:basedOn w:val="NormalTablePHPDOCX"/>
    <w:uiPriority w:val="73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ColorfulGridAccent3PHPDOCX">
    <w:name w:val="Colorful Grid Accent 3 PHPDOCX"/>
    <w:basedOn w:val="NormalTablePHPDOCX"/>
    <w:uiPriority w:val="73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ColorfulGridAccent4PHPDOCX">
    <w:name w:val="Colorful Grid Accent 4 PHPDOCX"/>
    <w:basedOn w:val="NormalTablePHPDOCX"/>
    <w:uiPriority w:val="73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ColorfulGridAccent5PHPDOCX">
    <w:name w:val="Colorful Grid Accent 5 PHPDOCX"/>
    <w:basedOn w:val="NormalTablePHPDOCX"/>
    <w:uiPriority w:val="73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ColorfulGridAccent6PHPDOCX">
    <w:name w:val="Colorful Grid Accent 6 PHPDOCX"/>
    <w:basedOn w:val="NormalTablePHPDOCX"/>
    <w:uiPriority w:val="73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/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PHPDOCX">
    <w:name w:val="Heading 1 PHPDOCX"/>
    <w:basedOn w:val="Normal"/>
    <w:next w:val="Normal"/>
    <w:link w:val="Heading1CarPHPDOCX"/>
    <w:uiPriority w:val="9"/>
    <w:qFormat/>
    <w:rsid w:val="00DF06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PHPDOCX">
    <w:name w:val="Heading 2 PHPDOCX"/>
    <w:basedOn w:val="Normal"/>
    <w:next w:val="Normal"/>
    <w:link w:val="Heading2CarPHPDOCX"/>
    <w:uiPriority w:val="9"/>
    <w:unhideWhenUsed/>
    <w:qFormat/>
    <w:rsid w:val="00DF06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PHPDOCX">
    <w:name w:val="Heading 3 PHPDOCX"/>
    <w:basedOn w:val="Normal"/>
    <w:next w:val="Normal"/>
    <w:link w:val="Heading3CarPHPDOCX"/>
    <w:uiPriority w:val="9"/>
    <w:unhideWhenUsed/>
    <w:qFormat/>
    <w:rsid w:val="00DF06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PHPDOCX">
    <w:name w:val="Heading 4 PHPDOCX"/>
    <w:basedOn w:val="Normal"/>
    <w:next w:val="Normal"/>
    <w:link w:val="Heading4CarPHPDOCX"/>
    <w:uiPriority w:val="9"/>
    <w:unhideWhenUsed/>
    <w:qFormat/>
    <w:rsid w:val="00DF06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Heading5PHPDOCX">
    <w:name w:val="Heading 5 PHPDOCX"/>
    <w:basedOn w:val="Normal"/>
    <w:next w:val="Normal"/>
    <w:link w:val="Heading5CarPHPDOCX"/>
    <w:uiPriority w:val="9"/>
    <w:unhideWhenUsed/>
    <w:qFormat/>
    <w:rsid w:val="00DF06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Heading6PHPDOCX">
    <w:name w:val="Heading 6 PHPDOCX"/>
    <w:basedOn w:val="Normal"/>
    <w:next w:val="Normal"/>
    <w:link w:val="Heading6CarPHPDOCX"/>
    <w:uiPriority w:val="9"/>
    <w:unhideWhenUsed/>
    <w:qFormat/>
    <w:rsid w:val="00DF06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Heading7PHPDOCX">
    <w:name w:val="Heading 7 PHPDOCX"/>
    <w:basedOn w:val="Normal"/>
    <w:next w:val="Normal"/>
    <w:link w:val="Heading7CarPHPDOCX"/>
    <w:uiPriority w:val="9"/>
    <w:unhideWhenUsed/>
    <w:qFormat/>
    <w:rsid w:val="00DF064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Heading8PHPDOCX">
    <w:name w:val="Heading 8 PHPDOCX"/>
    <w:basedOn w:val="Normal"/>
    <w:next w:val="Normal"/>
    <w:link w:val="Heading8CarPHPDOCX"/>
    <w:uiPriority w:val="9"/>
    <w:semiHidden/>
    <w:unhideWhenUsed/>
    <w:qFormat/>
    <w:rsid w:val="00DF064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Heading9PHPDOCX">
    <w:name w:val="Heading 9 PHPDOCX"/>
    <w:basedOn w:val="Normal"/>
    <w:next w:val="Normal"/>
    <w:link w:val="Heading9CarPHPDOCX"/>
    <w:uiPriority w:val="9"/>
    <w:semiHidden/>
    <w:unhideWhenUsed/>
    <w:qFormat/>
    <w:rsid w:val="00DF064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character" w:customStyle="1" w:styleId="DefaultParagraphFontPHPDOCX">
    <w:name w:val="Default Paragraph Font PHPDOCX"/>
    <w:uiPriority w:val="1"/>
    <w:semiHidden/>
    <w:unhideWhenUsed/>
  </w:style>
  <w:style w:type="numbering" w:customStyle="1" w:styleId="NoListPHPDOCX">
    <w:name w:val="No List PHPDOCX"/>
    <w:uiPriority w:val="99"/>
    <w:semiHidden/>
    <w:unhideWhenUsed/>
  </w:style>
  <w:style w:type="character" w:customStyle="1" w:styleId="Heading1CarPHPDOCX">
    <w:name w:val="Heading 1 Car PHPDOCX"/>
    <w:basedOn w:val="DefaultParagraphFontPHPDOCX"/>
    <w:link w:val="Heading1PHPDOCX"/>
    <w:uiPriority w:val="9"/>
    <w:rsid w:val="00DF06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arPHPDOCX">
    <w:name w:val="Heading 2 Car PHPDOCX"/>
    <w:basedOn w:val="DefaultParagraphFontPHPDOCX"/>
    <w:link w:val="Heading2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arPHPDOCX">
    <w:name w:val="Heading 3 Car PHPDOCX"/>
    <w:basedOn w:val="DefaultParagraphFontPHPDOCX"/>
    <w:link w:val="Heading3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arPHPDOCX">
    <w:name w:val="Heading 4 Car PHPDOCX"/>
    <w:basedOn w:val="DefaultParagraphFontPHPDOCX"/>
    <w:link w:val="Heading4PHPDOCX"/>
    <w:uiPriority w:val="9"/>
    <w:rsid w:val="00DF06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arPHPDOCX">
    <w:name w:val="Heading 5 Car PHPDOCX"/>
    <w:basedOn w:val="DefaultParagraphFontPHPDOCX"/>
    <w:link w:val="Heading5PHPDOCX"/>
    <w:uiPriority w:val="9"/>
    <w:rsid w:val="00DF06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arPHPDOCX">
    <w:name w:val="Heading 6 Car PHPDOCX"/>
    <w:basedOn w:val="DefaultParagraphFontPHPDOCX"/>
    <w:link w:val="Heading6PHPDOCX"/>
    <w:uiPriority w:val="9"/>
    <w:rsid w:val="00DF06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arPHPDOCX">
    <w:name w:val="Heading 7 Car PHPDOCX"/>
    <w:basedOn w:val="DefaultParagraphFontPHPDOCX"/>
    <w:link w:val="Heading7PHPDOCX"/>
    <w:uiPriority w:val="9"/>
    <w:rsid w:val="00DF06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leEmphasisPHPDOCX">
    <w:name w:val="Subtle Emphasis PHPDOCX"/>
    <w:basedOn w:val="DefaultParagraphFontPHPDOCX"/>
    <w:uiPriority w:val="19"/>
    <w:qFormat/>
    <w:rsid w:val="00DF064E"/>
    <w:rPr>
      <w:i/>
      <w:iCs/>
      <w:color w:val="808080" w:themeColor="text1" w:themeTint="7F"/>
    </w:rPr>
  </w:style>
  <w:style w:type="character" w:customStyle="1" w:styleId="EmphasisPHPDOCX">
    <w:name w:val="Emphasis PHPDOCX"/>
    <w:basedOn w:val="DefaultParagraphFontPHPDOCX"/>
    <w:uiPriority w:val="20"/>
    <w:qFormat/>
    <w:rsid w:val="00DF064E"/>
    <w:rPr>
      <w:i/>
      <w:iCs/>
    </w:rPr>
  </w:style>
  <w:style w:type="character" w:customStyle="1" w:styleId="IntenseEmphasisPHPDOCX">
    <w:name w:val="Intense Emphasis PHPDOCX"/>
    <w:basedOn w:val="DefaultParagraphFontPHPDOCX"/>
    <w:uiPriority w:val="21"/>
    <w:qFormat/>
    <w:rsid w:val="00DF064E"/>
    <w:rPr>
      <w:b/>
      <w:bCs/>
      <w:i/>
      <w:iCs/>
      <w:color w:val="4F81BD" w:themeColor="accent1"/>
    </w:rPr>
  </w:style>
  <w:style w:type="character" w:customStyle="1" w:styleId="StrongPHPDOCX">
    <w:name w:val="Strong PHPDOCX"/>
    <w:basedOn w:val="DefaultParagraphFontPHPDOCX"/>
    <w:uiPriority w:val="22"/>
    <w:qFormat/>
    <w:rsid w:val="00DF064E"/>
    <w:rPr>
      <w:b/>
      <w:bCs/>
    </w:rPr>
  </w:style>
  <w:style w:type="paragraph" w:customStyle="1" w:styleId="QuotePHPDOCX">
    <w:name w:val="Quote PHPDOCX"/>
    <w:basedOn w:val="Normal"/>
    <w:next w:val="Normal"/>
    <w:link w:val="QuoteCarPHPDOCX"/>
    <w:uiPriority w:val="29"/>
    <w:qFormat/>
    <w:rsid w:val="00DF064E"/>
    <w:rPr>
      <w:i/>
      <w:iCs/>
      <w:color w:val="000000" w:themeColor="text1"/>
    </w:rPr>
  </w:style>
  <w:style w:type="character" w:customStyle="1" w:styleId="QuoteCarPHPDOCX">
    <w:name w:val="Quote Car PHPDOCX"/>
    <w:basedOn w:val="DefaultParagraphFontPHPDOCX"/>
    <w:link w:val="QuotePHPDOCX"/>
    <w:uiPriority w:val="29"/>
    <w:rsid w:val="00DF064E"/>
    <w:rPr>
      <w:i/>
      <w:iCs/>
      <w:color w:val="000000" w:themeColor="text1"/>
    </w:rPr>
  </w:style>
  <w:style w:type="paragraph" w:customStyle="1" w:styleId="IntenseQuotePHPDOCX">
    <w:name w:val="Intense Quote PHPDOCX"/>
    <w:basedOn w:val="Normal"/>
    <w:next w:val="Normal"/>
    <w:link w:val="IntenseQuoteCarPHPDOCX"/>
    <w:uiPriority w:val="30"/>
    <w:qFormat/>
    <w:rsid w:val="00DF06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arPHPDOCX">
    <w:name w:val="Intense Quote Car PHPDOCX"/>
    <w:basedOn w:val="DefaultParagraphFontPHPDOCX"/>
    <w:link w:val="IntenseQuotePHPDOCX"/>
    <w:uiPriority w:val="30"/>
    <w:rsid w:val="00DF064E"/>
    <w:rPr>
      <w:b/>
      <w:bCs/>
      <w:i/>
      <w:iCs/>
      <w:color w:val="4F81BD" w:themeColor="accent1"/>
    </w:rPr>
  </w:style>
  <w:style w:type="character" w:customStyle="1" w:styleId="SubtleReferencePHPDOCX">
    <w:name w:val="Subtle Reference PHPDOCX"/>
    <w:basedOn w:val="DefaultParagraphFontPHPDOCX"/>
    <w:uiPriority w:val="31"/>
    <w:qFormat/>
    <w:rsid w:val="00DF064E"/>
    <w:rPr>
      <w:smallCaps/>
      <w:color w:val="C0504D" w:themeColor="accent2"/>
      <w:u w:val="single"/>
    </w:rPr>
  </w:style>
  <w:style w:type="character" w:customStyle="1" w:styleId="IntenseReferencePHPDOCX">
    <w:name w:val="Intense Reference PHPDOCX"/>
    <w:basedOn w:val="DefaultParagraphFontPHPDOCX"/>
    <w:uiPriority w:val="32"/>
    <w:qFormat/>
    <w:rsid w:val="00DF064E"/>
    <w:rPr>
      <w:b/>
      <w:bCs/>
      <w:smallCaps/>
      <w:color w:val="C0504D" w:themeColor="accent2"/>
      <w:spacing w:val="5"/>
      <w:u w:val="single"/>
    </w:rPr>
  </w:style>
  <w:style w:type="character" w:customStyle="1" w:styleId="BookTitlePHPDOCX">
    <w:name w:val="Book Title PHPDOCX"/>
    <w:basedOn w:val="DefaultParagraphFontPHPDOCX"/>
    <w:uiPriority w:val="33"/>
    <w:qFormat/>
    <w:rsid w:val="00DF064E"/>
    <w:rPr>
      <w:b/>
      <w:bCs/>
      <w:smallCaps/>
      <w:spacing w:val="5"/>
    </w:rPr>
  </w:style>
  <w:style w:type="paragraph" w:customStyle="1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customStyle="1" w:styleId="NoSpacingPHPDOCX">
    <w:name w:val="No Spacing PHPDOCX"/>
    <w:uiPriority w:val="1"/>
    <w:qFormat/>
    <w:rsid w:val="00DF064E"/>
    <w:pPr>
      <w:spacing w:after="0" w:line="240" w:lineRule="auto"/>
    </w:pPr>
  </w:style>
  <w:style w:type="character" w:customStyle="1" w:styleId="Heading8CarPHPDOCX">
    <w:name w:val="Heading 8 Car PHPDOCX"/>
    <w:basedOn w:val="DefaultParagraphFontPHPDOCX"/>
    <w:link w:val="Heading8PHPDOCX"/>
    <w:uiPriority w:val="9"/>
    <w:semiHidden/>
    <w:rsid w:val="00DF06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arPHPDOCX">
    <w:name w:val="Heading 9 Car PHPDOCX"/>
    <w:basedOn w:val="DefaultParagraphFontPHPDOCX"/>
    <w:link w:val="Heading9PHPDOCX"/>
    <w:uiPriority w:val="9"/>
    <w:semiHidden/>
    <w:rsid w:val="00DF06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customStyle="1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basedOn w:val="NormalTable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PHPDOCX">
    <w:name w:val="Light Shading PHPDOCX"/>
    <w:basedOn w:val="NormalTablePHPDOCX"/>
    <w:uiPriority w:val="60"/>
    <w:rsid w:val="00493A0C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Accent1PHPDOCX">
    <w:name w:val="Light Shading Accent 1 PHPDOCX"/>
    <w:basedOn w:val="NormalTablePHPDOCX"/>
    <w:uiPriority w:val="60"/>
    <w:rsid w:val="00493A0C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ShadingAccent2PHPDOCX">
    <w:name w:val="Light Shading Accent 2 PHPDOCX"/>
    <w:basedOn w:val="NormalTablePHPDOCX"/>
    <w:uiPriority w:val="60"/>
    <w:rsid w:val="00493A0C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LightShadingAccent3PHPDOCX">
    <w:name w:val="Light Shading Accent 3 PHPDOCX"/>
    <w:basedOn w:val="NormalTablePHPDOCX"/>
    <w:uiPriority w:val="60"/>
    <w:rsid w:val="00493A0C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LightShadingAccent4PHPDOCX">
    <w:name w:val="Light Shading Accent 4 PHPDOCX"/>
    <w:basedOn w:val="NormalTablePHPDOCX"/>
    <w:uiPriority w:val="60"/>
    <w:rsid w:val="00493A0C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LightShadingAccent5PHPDOCX">
    <w:name w:val="Light Shading Accent 5 PHPDOCX"/>
    <w:basedOn w:val="NormalTablePHPDOCX"/>
    <w:uiPriority w:val="60"/>
    <w:rsid w:val="00493A0C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ghtListPHPDOCX">
    <w:name w:val="Light List PHPDOCX"/>
    <w:basedOn w:val="NormalTablePHPDOCX"/>
    <w:uiPriority w:val="61"/>
    <w:rsid w:val="00493A0C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ListAccent1PHPDOCX">
    <w:name w:val="Light List Accent 1 PHPDOCX"/>
    <w:basedOn w:val="NormalTablePHPDOCX"/>
    <w:uiPriority w:val="61"/>
    <w:rsid w:val="00493A0C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LightListAccent2PHPDOCX">
    <w:name w:val="Light List Accent 2 PHPDOCX"/>
    <w:basedOn w:val="NormalTablePHPDOCX"/>
    <w:uiPriority w:val="61"/>
    <w:rsid w:val="00493A0C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LightListAccent3PHPDOCX">
    <w:name w:val="Light List Accent 3 PHPDOCX"/>
    <w:basedOn w:val="NormalTablePHPDOCX"/>
    <w:uiPriority w:val="61"/>
    <w:rsid w:val="00493A0C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LightListAccent4PHPDOCX">
    <w:name w:val="Light List Accent 4 PHPDOCX"/>
    <w:basedOn w:val="NormalTablePHPDOCX"/>
    <w:uiPriority w:val="61"/>
    <w:rsid w:val="00493A0C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LightListAccent5PHPDOCX">
    <w:name w:val="Light List Accent 5 PHPDOCX"/>
    <w:basedOn w:val="NormalTablePHPDOCX"/>
    <w:uiPriority w:val="61"/>
    <w:rsid w:val="00493A0C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customStyle="1" w:styleId="LightListAccent6PHPDOCX">
    <w:name w:val="Light List Accent 6 PHPDOCX"/>
    <w:basedOn w:val="NormalTablePHPDOCX"/>
    <w:uiPriority w:val="61"/>
    <w:rsid w:val="00493A0C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LightGridPHPDOCX">
    <w:name w:val="Light Grid PHPDOCX"/>
    <w:basedOn w:val="NormalTablePHPDOCX"/>
    <w:uiPriority w:val="62"/>
    <w:rsid w:val="00493A0C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LightGrid1PHPDOCX">
    <w:name w:val="Light Grid 1 PHPDOCX"/>
    <w:basedOn w:val="NormalTablePHPDOCX"/>
    <w:uiPriority w:val="62"/>
    <w:rsid w:val="00493A0C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LightGrid2PHPDOCX">
    <w:name w:val="Light Grid 2 PHPDOCX"/>
    <w:basedOn w:val="NormalTablePHPDOCX"/>
    <w:uiPriority w:val="62"/>
    <w:rsid w:val="00112029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customStyle="1" w:styleId="LightGrid3PHPDOCX">
    <w:name w:val="Light Grid 3 PHPDOCX"/>
    <w:basedOn w:val="NormalTablePHPDOCX"/>
    <w:uiPriority w:val="62"/>
    <w:rsid w:val="00112029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LightGrid4PHPDOCX">
    <w:name w:val="Light Grid 4 PHPDOCX"/>
    <w:basedOn w:val="NormalTablePHPDOCX"/>
    <w:uiPriority w:val="62"/>
    <w:rsid w:val="00112029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customStyle="1" w:styleId="LightGrid5PHPDOCX">
    <w:name w:val="Light Grid 5 PHPDOCX"/>
    <w:basedOn w:val="NormalTablePHPDOCX"/>
    <w:uiPriority w:val="62"/>
    <w:rsid w:val="00112029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customStyle="1" w:styleId="LightGrid6PHPDOCX">
    <w:name w:val="Light Grid 6 PHPDOCX"/>
    <w:basedOn w:val="NormalTablePHPDOCX"/>
    <w:uiPriority w:val="62"/>
    <w:rsid w:val="00112029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MediumShading1PHPDOCX">
    <w:name w:val="Medium Shading 1 PHPDOCX"/>
    <w:basedOn w:val="NormalTablePHPDOCX"/>
    <w:uiPriority w:val="63"/>
    <w:rsid w:val="00535F5A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1PHPDOCX">
    <w:name w:val="Medium Shading 1 Accent 1 PHPDOCX"/>
    <w:basedOn w:val="NormalTablePHPDOCX"/>
    <w:uiPriority w:val="63"/>
    <w:rsid w:val="00535F5A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2PHPDOCX">
    <w:name w:val="Medium Shading 1 Accent 2 PHPDOCX"/>
    <w:basedOn w:val="NormalTablePHPDOCX"/>
    <w:uiPriority w:val="63"/>
    <w:rsid w:val="00535F5A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3PHPDOCX">
    <w:name w:val="Medium Shading 1 Accent 3 PHPDOCX"/>
    <w:basedOn w:val="NormalTablePHPDOCX"/>
    <w:uiPriority w:val="63"/>
    <w:rsid w:val="00535F5A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4PHPDOCX">
    <w:name w:val="Medium Shading 1 Accent 4 PHPDOCX"/>
    <w:basedOn w:val="NormalTablePHPDOCX"/>
    <w:uiPriority w:val="63"/>
    <w:rsid w:val="00535F5A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5PHPDOCX">
    <w:name w:val="Medium Shading 1 Accent 5 PHPDOCX"/>
    <w:basedOn w:val="NormalTablePHPDOCX"/>
    <w:uiPriority w:val="63"/>
    <w:rsid w:val="00535F5A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6PHPDOCX">
    <w:name w:val="Medium Shading 1 Accent 6 PHPDOCX"/>
    <w:basedOn w:val="NormalTablePHPDOCX"/>
    <w:uiPriority w:val="63"/>
    <w:rsid w:val="00535F5A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PHPDOCX">
    <w:name w:val="Medium Shading 2 PHPDOCX"/>
    <w:basedOn w:val="NormalTablePHPDOCX"/>
    <w:uiPriority w:val="64"/>
    <w:rsid w:val="00535F5A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1PHPDOCX">
    <w:name w:val="Medium Shading 2 Accent 1 PHPDOCX"/>
    <w:basedOn w:val="NormalTablePHPDOCX"/>
    <w:uiPriority w:val="64"/>
    <w:rsid w:val="00535F5A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2PHPDOCX">
    <w:name w:val="Medium Shading 2 Accent 2 PHPDOCX"/>
    <w:basedOn w:val="NormalTablePHPDOCX"/>
    <w:uiPriority w:val="64"/>
    <w:rsid w:val="00535F5A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3PHPDOCX">
    <w:name w:val="Medium Shading 2 Accent 3 PHPDOCX"/>
    <w:basedOn w:val="NormalTablePHPDOCX"/>
    <w:uiPriority w:val="64"/>
    <w:rsid w:val="00535F5A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4PHPDOCX">
    <w:name w:val="Medium Shading 2 Accent 4 PHPDOCX"/>
    <w:basedOn w:val="NormalTablePHPDOCX"/>
    <w:uiPriority w:val="64"/>
    <w:rsid w:val="00535F5A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5PHPDOCX">
    <w:name w:val="Medium Shading 2 Accent 5 PHPDOCX"/>
    <w:basedOn w:val="NormalTablePHPDOCX"/>
    <w:uiPriority w:val="64"/>
    <w:rsid w:val="00361FF4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6PHPDOCX">
    <w:name w:val="Medium Shading 2 Accent 6 PHPDOCX"/>
    <w:basedOn w:val="NormalTablePHPDOCX"/>
    <w:uiPriority w:val="64"/>
    <w:rsid w:val="00361FF4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List1PHPDOCX">
    <w:name w:val="Medium List 1 PHPDOCX"/>
    <w:basedOn w:val="NormalTablePHPDOCX"/>
    <w:uiPriority w:val="65"/>
    <w:rsid w:val="00361FF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MediumList1Accent1PHPDOCX">
    <w:name w:val="Medium List 1 Accent 1 PHPDOCX"/>
    <w:basedOn w:val="NormalTablePHPDOCX"/>
    <w:uiPriority w:val="65"/>
    <w:rsid w:val="00361FF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customStyle="1" w:styleId="MediumList1Accent2PHPDOCX">
    <w:name w:val="Medium List 1 Accent 2 PHPDOCX"/>
    <w:basedOn w:val="NormalTablePHPDOCX"/>
    <w:uiPriority w:val="65"/>
    <w:rsid w:val="00361FF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customStyle="1" w:styleId="MediumList1Accent3PHPDOCX">
    <w:name w:val="Medium List 1 Accent 3 PHPDOCX"/>
    <w:basedOn w:val="NormalTablePHPDOCX"/>
    <w:uiPriority w:val="65"/>
    <w:rsid w:val="00361FF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customStyle="1" w:styleId="MediumList1Accent4PHPDOCX">
    <w:name w:val="Medium List 1 Accent 4 PHPDOCX"/>
    <w:basedOn w:val="NormalTablePHPDOCX"/>
    <w:uiPriority w:val="65"/>
    <w:rsid w:val="00361FF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customStyle="1" w:styleId="MediumList1Accent5PHPDOCX">
    <w:name w:val="Medium List 1 Accent 5 PHPDOCX"/>
    <w:basedOn w:val="NormalTablePHPDOCX"/>
    <w:uiPriority w:val="65"/>
    <w:rsid w:val="00361FF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customStyle="1" w:styleId="MediumList1Accent6PHPDOCX">
    <w:name w:val="Medium List 1 Accent 6 PHPDOCX"/>
    <w:basedOn w:val="NormalTablePHPDOCX"/>
    <w:uiPriority w:val="65"/>
    <w:rsid w:val="00361FF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MediumList2PHPDOCX">
    <w:name w:val="Medium List 2 PHPDOCX"/>
    <w:basedOn w:val="NormalTablePHPDOCX"/>
    <w:uiPriority w:val="66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1PHPDOCX">
    <w:name w:val="Medium List 2 Accent 1 PHPDOCX"/>
    <w:basedOn w:val="NormalTablePHPDOCX"/>
    <w:uiPriority w:val="66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2PHPDOCX">
    <w:name w:val="Medium List 2 Accent 2 PHPDOCX"/>
    <w:basedOn w:val="NormalTablePHPDOCX"/>
    <w:uiPriority w:val="66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3PHPDOCX">
    <w:name w:val="Medium List 2 Accent 3 PHPDOCX"/>
    <w:basedOn w:val="NormalTablePHPDOCX"/>
    <w:uiPriority w:val="66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4PHPDOCX">
    <w:name w:val="Medium List 2 Accent 4 PHPDOCX"/>
    <w:basedOn w:val="NormalTablePHPDOCX"/>
    <w:uiPriority w:val="66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5PHPDOCX">
    <w:name w:val="Medium List 2 Accent 5 PHPDOCX"/>
    <w:basedOn w:val="NormalTablePHPDOCX"/>
    <w:uiPriority w:val="66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6PHPDOCX">
    <w:name w:val="Medium List 2 Accent 6 PHPDOCX"/>
    <w:basedOn w:val="NormalTablePHPDOCX"/>
    <w:uiPriority w:val="66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Grid1PHPDOCX">
    <w:name w:val="Medium Grid 1 PHPDOCX"/>
    <w:basedOn w:val="NormalTablePHPDOCX"/>
    <w:uiPriority w:val="67"/>
    <w:rsid w:val="00361FF4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MediumGrid1Accent1PHPDOCX">
    <w:name w:val="Medium Grid 1 Accent 1 PHPDOCX"/>
    <w:basedOn w:val="NormalTablePHPDOCX"/>
    <w:uiPriority w:val="67"/>
    <w:rsid w:val="00361FF4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MediumGrid1Accent2PHPDOCX">
    <w:name w:val="Medium Grid 1 Accent 2 PHPDOCX"/>
    <w:basedOn w:val="NormalTablePHPDOCX"/>
    <w:uiPriority w:val="67"/>
    <w:rsid w:val="00361FF4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MediumGrid1Accent3PHPDOCX">
    <w:name w:val="Medium Grid 1 Accent 3 PHPDOCX"/>
    <w:basedOn w:val="NormalTablePHPDOCX"/>
    <w:uiPriority w:val="67"/>
    <w:rsid w:val="00361FF4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MediumGrid1Accent4PHPDOCX">
    <w:name w:val="Medium Grid 1 Accent 4 PHPDOCX"/>
    <w:basedOn w:val="NormalTablePHPDOCX"/>
    <w:uiPriority w:val="67"/>
    <w:rsid w:val="00361FF4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MediumGrid1Accent5PHPDOCX">
    <w:name w:val="Medium Grid 1 Accent 5 PHPDOCX"/>
    <w:basedOn w:val="NormalTablePHPDOCX"/>
    <w:uiPriority w:val="67"/>
    <w:rsid w:val="00361FF4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MediumGrid1Accent6PHPDOCX">
    <w:name w:val="Medium Grid 1 Accent 6 PHPDOCX"/>
    <w:basedOn w:val="NormalTablePHPDOCX"/>
    <w:uiPriority w:val="67"/>
    <w:rsid w:val="00361FF4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MediumGrid2PHPDOCX">
    <w:name w:val="Medium Grid 2 PHPDOCX"/>
    <w:basedOn w:val="NormalTablePHPDOCX"/>
    <w:uiPriority w:val="68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1PHPDOCX">
    <w:name w:val="Medium Grid 2 Accent 1 PHPDOCX"/>
    <w:basedOn w:val="NormalTablePHPDOCX"/>
    <w:uiPriority w:val="68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2PHPDOCX">
    <w:name w:val="Medium Grid 2 Accent 2 PHPDOCX"/>
    <w:basedOn w:val="NormalTablePHPDOCX"/>
    <w:uiPriority w:val="68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3PHPDOCX">
    <w:name w:val="Medium Grid 2 Accent 3 PHPDOCX"/>
    <w:basedOn w:val="NormalTablePHPDOCX"/>
    <w:uiPriority w:val="68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4PHPDOCX">
    <w:name w:val="Medium Grid 2 Accent 4 PHPDOCX"/>
    <w:basedOn w:val="NormalTablePHPDOCX"/>
    <w:uiPriority w:val="68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5PHPDOCX">
    <w:name w:val="Medium Grid 2 Accent 5 PHPDOCX"/>
    <w:basedOn w:val="NormalTablePHPDOCX"/>
    <w:uiPriority w:val="68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6PHPDOCX">
    <w:name w:val="Medium Grid 2 Accent 6 PHPDOCX"/>
    <w:basedOn w:val="NormalTablePHPDOCX"/>
    <w:uiPriority w:val="68"/>
    <w:rsid w:val="00361F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3PHPDOCX">
    <w:name w:val="Medium Grid 3 PHPDOCX"/>
    <w:basedOn w:val="NormalTablePHPDOCX"/>
    <w:uiPriority w:val="69"/>
    <w:rsid w:val="00361FF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customStyle="1" w:styleId="MediumGrid3Accent1PHPDOCX">
    <w:name w:val="Medium Grid 3 Accent 1 PHPDOCX"/>
    <w:basedOn w:val="NormalTablePHPDOCX"/>
    <w:uiPriority w:val="69"/>
    <w:rsid w:val="00361FF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customStyle="1" w:styleId="MediumGrid3Accent2PHPDOCX">
    <w:name w:val="Medium Grid 3 Accent 2 PHPDOCX"/>
    <w:basedOn w:val="NormalTablePHPDOCX"/>
    <w:uiPriority w:val="69"/>
    <w:rsid w:val="00361FF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customStyle="1" w:styleId="MediumGrid3Accent3PHPDOCX">
    <w:name w:val="Medium Grid 3 Accent 3 PHPDOCX"/>
    <w:basedOn w:val="NormalTablePHPDOCX"/>
    <w:uiPriority w:val="69"/>
    <w:rsid w:val="00361FF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MediumGrid3Accent5PHPDOCX">
    <w:name w:val="Medium Grid 3 Accent 5 PHPDOCX"/>
    <w:basedOn w:val="NormalTablePHPDOCX"/>
    <w:uiPriority w:val="69"/>
    <w:rsid w:val="00361FF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customStyle="1" w:styleId="MediumGrid3Accent4PHPDOCX">
    <w:name w:val="Medium Grid 3 Accent 4 PHPDOCX"/>
    <w:basedOn w:val="NormalTablePHPDOCX"/>
    <w:uiPriority w:val="69"/>
    <w:rsid w:val="00361FF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customStyle="1" w:styleId="MediumGrid3Accent6PHPDOCX">
    <w:name w:val="Medium Grid 3 Accent 6 PHPDOCX"/>
    <w:basedOn w:val="NormalTablePHPDOCX"/>
    <w:uiPriority w:val="69"/>
    <w:rsid w:val="00361FF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DarkListPHPDOCX">
    <w:name w:val="Dark List PHPDOCX"/>
    <w:basedOn w:val="NormalTablePHPDOCX"/>
    <w:uiPriority w:val="70"/>
    <w:rsid w:val="00361FF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customStyle="1" w:styleId="DarkListAccent1PHPDOCX">
    <w:name w:val="Dark List Accent 1 PHPDOCX"/>
    <w:basedOn w:val="NormalTablePHPDOCX"/>
    <w:uiPriority w:val="70"/>
    <w:rsid w:val="00361FF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DarkListAccent2PHPDOCX">
    <w:name w:val="Dark List Accent 2 PHPDOCX"/>
    <w:basedOn w:val="NormalTablePHPDOCX"/>
    <w:uiPriority w:val="70"/>
    <w:rsid w:val="00361FF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DarkListAccent3PHPDOCX">
    <w:name w:val="Dark List Accent 3 PHPDOCX"/>
    <w:basedOn w:val="NormalTablePHPDOCX"/>
    <w:uiPriority w:val="70"/>
    <w:rsid w:val="00361FF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DarkListAccent4PHPDOCX">
    <w:name w:val="Dark List Accent 4 PHPDOCX"/>
    <w:basedOn w:val="NormalTablePHPDOCX"/>
    <w:uiPriority w:val="70"/>
    <w:rsid w:val="00361FF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DarkListAccent5PHPDOCX">
    <w:name w:val="Dark List Accent 5 PHPDOCX"/>
    <w:basedOn w:val="NormalTablePHPDOCX"/>
    <w:uiPriority w:val="70"/>
    <w:rsid w:val="00361FF4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DarkListAccent6PHPDOCX">
    <w:name w:val="Dark List Accent 6 PHPDOCX"/>
    <w:basedOn w:val="NormalTablePHPDOCX"/>
    <w:uiPriority w:val="70"/>
    <w:rsid w:val="00AC197E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ColorfulShadingPHPDOCX">
    <w:name w:val="Colorful Shading PHPDOCX"/>
    <w:basedOn w:val="NormalTablePHPDOCX"/>
    <w:uiPriority w:val="71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1PHPDOCX">
    <w:name w:val="Colorful Shading Accent 1 PHPDOCX"/>
    <w:basedOn w:val="NormalTablePHPDOCX"/>
    <w:uiPriority w:val="71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2PHPDOCX">
    <w:name w:val="Colorful Shading Accent 2 PHPDOCX"/>
    <w:basedOn w:val="NormalTablePHPDOCX"/>
    <w:uiPriority w:val="71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3PHPDOCX">
    <w:name w:val="Colorful Shading Accent 3 PHPDOCX"/>
    <w:basedOn w:val="NormalTablePHPDOCX"/>
    <w:uiPriority w:val="71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ColorfulShadingAccent4PHPDOCX">
    <w:name w:val="Colorful Shading Accent 4 PHPDOCX"/>
    <w:basedOn w:val="NormalTablePHPDOCX"/>
    <w:uiPriority w:val="71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5PHPDOCX">
    <w:name w:val="Colorful Shading Accent 5 PHPDOCX"/>
    <w:basedOn w:val="NormalTablePHPDOCX"/>
    <w:uiPriority w:val="71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6PHPDOCX">
    <w:name w:val="Colorful Shading Accent 6 PHPDOCX"/>
    <w:basedOn w:val="NormalTablePHPDOCX"/>
    <w:uiPriority w:val="71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ListPHPDOCX">
    <w:name w:val="Colorful List PHPDOCX"/>
    <w:basedOn w:val="NormalTablePHPDOCX"/>
    <w:uiPriority w:val="72"/>
    <w:rsid w:val="00AC197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ColorfulListAccent1PHPDOCX">
    <w:name w:val="Colorful List Accent 1 PHPDOCX"/>
    <w:basedOn w:val="NormalTablePHPDOCX"/>
    <w:uiPriority w:val="72"/>
    <w:rsid w:val="00AC197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ColorfulListAccent2PHPDOCX">
    <w:name w:val="Colorful List Accent 2 PHPDOCX"/>
    <w:basedOn w:val="NormalTablePHPDOCX"/>
    <w:uiPriority w:val="72"/>
    <w:rsid w:val="00AC197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ColorfulListAccent3PHPDOCX">
    <w:name w:val="Colorful List Accent 3 PHPDOCX"/>
    <w:basedOn w:val="NormalTablePHPDOCX"/>
    <w:uiPriority w:val="72"/>
    <w:rsid w:val="00AC197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ColorfulListAccent4PHPDOCX">
    <w:name w:val="Colorful List Accent 4 PHPDOCX"/>
    <w:basedOn w:val="NormalTablePHPDOCX"/>
    <w:uiPriority w:val="72"/>
    <w:rsid w:val="00AC197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ColorfulListAccent5PHPDOCX">
    <w:name w:val="Colorful List Accent 5 PHPDOCX"/>
    <w:basedOn w:val="NormalTablePHPDOCX"/>
    <w:uiPriority w:val="72"/>
    <w:rsid w:val="00AC197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ColorfulListAccent6PHPDOCX">
    <w:name w:val="Colorful List Accent 6 PHPDOCX"/>
    <w:basedOn w:val="NormalTablePHPDOCX"/>
    <w:uiPriority w:val="72"/>
    <w:rsid w:val="00AC197E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ColorfulGridPHPDOCX">
    <w:name w:val="Colorful Grid PHPDOCX"/>
    <w:basedOn w:val="NormalTablePHPDOCX"/>
    <w:uiPriority w:val="73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ColorfulGridAccent1PHPDOCX">
    <w:name w:val="Colorful Grid Accent 1 PHPDOCX"/>
    <w:basedOn w:val="NormalTablePHPDOCX"/>
    <w:uiPriority w:val="73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ColorfulGridAccent2PHPDOCX">
    <w:name w:val="Colorful Grid Accent 2 PHPDOCX"/>
    <w:basedOn w:val="NormalTablePHPDOCX"/>
    <w:uiPriority w:val="73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ColorfulGridAccent3PHPDOCX">
    <w:name w:val="Colorful Grid Accent 3 PHPDOCX"/>
    <w:basedOn w:val="NormalTablePHPDOCX"/>
    <w:uiPriority w:val="73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ColorfulGridAccent4PHPDOCX">
    <w:name w:val="Colorful Grid Accent 4 PHPDOCX"/>
    <w:basedOn w:val="NormalTablePHPDOCX"/>
    <w:uiPriority w:val="73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ColorfulGridAccent5PHPDOCX">
    <w:name w:val="Colorful Grid Accent 5 PHPDOCX"/>
    <w:basedOn w:val="NormalTablePHPDOCX"/>
    <w:uiPriority w:val="73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ColorfulGridAccent6PHPDOCX">
    <w:name w:val="Colorful Grid Accent 6 PHPDOCX"/>
    <w:basedOn w:val="NormalTablePHPDOCX"/>
    <w:uiPriority w:val="73"/>
    <w:rsid w:val="00AC197E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DD0B6-9526-404F-9B31-82379EF2B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297</Words>
  <Characters>1697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Bloomsburg University of Pennsylvania</Company>
  <LinksUpToDate>false</LinksUpToDate>
  <CharactersWithSpaces>1991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PHPDocX</dc:creator>
  <cp:lastModifiedBy>Technology Support Services</cp:lastModifiedBy>
  <cp:revision>2</cp:revision>
  <dcterms:created xsi:type="dcterms:W3CDTF">2013-04-28T21:53:00Z</dcterms:created>
  <dcterms:modified xsi:type="dcterms:W3CDTF">2013-04-28T21:53:00Z</dcterms:modified>
</cp:coreProperties>
</file>